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DDCC41D" w14:textId="77777777" w:rsidR="009E067D" w:rsidRDefault="009E067D" w:rsidP="00CF6D34">
      <w:pPr>
        <w:autoSpaceDN w:val="0"/>
        <w:adjustRightInd w:val="0"/>
        <w:jc w:val="right"/>
        <w:rPr>
          <w:b/>
        </w:rPr>
      </w:pPr>
    </w:p>
    <w:p w14:paraId="7F3998D9" w14:textId="72A06C1B" w:rsidR="009E067D" w:rsidRDefault="00C718C1" w:rsidP="00CF6D34">
      <w:pPr>
        <w:autoSpaceDN w:val="0"/>
        <w:adjustRightInd w:val="0"/>
        <w:jc w:val="right"/>
        <w:rPr>
          <w:b/>
        </w:rPr>
      </w:pPr>
      <w:r>
        <w:rPr>
          <w:b/>
        </w:rPr>
        <w:pict w14:anchorId="486EF8D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25pt;height:48.55pt">
            <v:imagedata r:id="rId7" o:title=""/>
          </v:shape>
        </w:pict>
      </w:r>
    </w:p>
    <w:p w14:paraId="0DD9F330" w14:textId="77777777" w:rsidR="009E067D" w:rsidRDefault="009E067D" w:rsidP="00CF6D34">
      <w:pPr>
        <w:autoSpaceDN w:val="0"/>
        <w:adjustRightInd w:val="0"/>
        <w:jc w:val="right"/>
        <w:rPr>
          <w:b/>
        </w:rPr>
      </w:pPr>
    </w:p>
    <w:p w14:paraId="79EB8187" w14:textId="77777777" w:rsidR="009E067D" w:rsidRDefault="009E067D" w:rsidP="00CF6D34">
      <w:pPr>
        <w:autoSpaceDN w:val="0"/>
        <w:adjustRightInd w:val="0"/>
        <w:jc w:val="right"/>
        <w:rPr>
          <w:b/>
        </w:rPr>
      </w:pPr>
    </w:p>
    <w:p w14:paraId="47004A5A" w14:textId="69020916" w:rsidR="003C0227" w:rsidRDefault="003C0227" w:rsidP="00CF6D34">
      <w:pPr>
        <w:autoSpaceDN w:val="0"/>
        <w:adjustRightInd w:val="0"/>
        <w:jc w:val="right"/>
        <w:rPr>
          <w:b/>
        </w:rPr>
      </w:pPr>
      <w:r w:rsidRPr="00E84138">
        <w:rPr>
          <w:b/>
        </w:rPr>
        <w:t xml:space="preserve">Załącznik nr </w:t>
      </w:r>
      <w:r>
        <w:rPr>
          <w:b/>
        </w:rPr>
        <w:t>4</w:t>
      </w:r>
      <w:r w:rsidRPr="00E84138">
        <w:rPr>
          <w:b/>
        </w:rPr>
        <w:t xml:space="preserve"> do SWZ</w:t>
      </w:r>
    </w:p>
    <w:p w14:paraId="71314C03" w14:textId="77777777" w:rsidR="003C0227" w:rsidRDefault="003C0227" w:rsidP="003C0227">
      <w:pPr>
        <w:autoSpaceDN w:val="0"/>
        <w:adjustRightInd w:val="0"/>
        <w:ind w:left="7080"/>
        <w:rPr>
          <w:b/>
        </w:rPr>
      </w:pPr>
    </w:p>
    <w:p w14:paraId="0B3E0FD2" w14:textId="77777777" w:rsidR="003C0227" w:rsidRPr="00E84138" w:rsidRDefault="003C0227" w:rsidP="003C0227">
      <w:pPr>
        <w:autoSpaceDN w:val="0"/>
        <w:adjustRightInd w:val="0"/>
        <w:ind w:left="7080"/>
        <w:rPr>
          <w:b/>
        </w:rPr>
      </w:pPr>
    </w:p>
    <w:p w14:paraId="66F1A129" w14:textId="77777777" w:rsidR="003C0227" w:rsidRPr="00E84138" w:rsidRDefault="003C0227" w:rsidP="003C0227">
      <w:pPr>
        <w:jc w:val="right"/>
        <w:rPr>
          <w:b/>
        </w:rPr>
      </w:pPr>
    </w:p>
    <w:p w14:paraId="12047BEB" w14:textId="463D660E" w:rsidR="003C0227" w:rsidRPr="00E84138" w:rsidRDefault="003C0227" w:rsidP="00433258">
      <w:pPr>
        <w:jc w:val="center"/>
        <w:rPr>
          <w:rFonts w:eastAsia="Calibri"/>
          <w:b/>
        </w:rPr>
      </w:pPr>
      <w:r w:rsidRPr="00E84138">
        <w:rPr>
          <w:b/>
          <w:sz w:val="24"/>
          <w:szCs w:val="24"/>
        </w:rPr>
        <w:t>Oświadczenie wykonawcy składane w trybie art. 274 ust. 1 ustawy</w:t>
      </w:r>
      <w:r w:rsidR="00433258">
        <w:rPr>
          <w:b/>
          <w:sz w:val="24"/>
          <w:szCs w:val="24"/>
        </w:rPr>
        <w:t xml:space="preserve"> Prawo zamówień publicznych</w:t>
      </w:r>
      <w:r w:rsidRPr="00E84138">
        <w:rPr>
          <w:b/>
          <w:sz w:val="24"/>
          <w:szCs w:val="24"/>
        </w:rPr>
        <w:t xml:space="preserve"> –</w:t>
      </w:r>
      <w:r w:rsidR="00433258">
        <w:rPr>
          <w:b/>
          <w:sz w:val="24"/>
          <w:szCs w:val="24"/>
        </w:rPr>
        <w:t xml:space="preserve"> </w:t>
      </w:r>
      <w:r w:rsidRPr="00E84138">
        <w:rPr>
          <w:b/>
          <w:sz w:val="24"/>
          <w:szCs w:val="24"/>
        </w:rPr>
        <w:t>dotyczące aktualności informacji zawartych w oświadczeniu, o którym mowa w art. 125 ust. 1 ustawy w zakresie art. 108 ust. 1 ustawy</w:t>
      </w:r>
      <w:r w:rsidR="0097284C">
        <w:rPr>
          <w:b/>
          <w:sz w:val="24"/>
          <w:szCs w:val="24"/>
        </w:rPr>
        <w:t xml:space="preserve"> Prawo zamówień publicznych</w:t>
      </w:r>
      <w:r w:rsidR="00433258">
        <w:rPr>
          <w:b/>
          <w:sz w:val="24"/>
          <w:szCs w:val="24"/>
        </w:rPr>
        <w:t>*</w:t>
      </w:r>
    </w:p>
    <w:p w14:paraId="5112B485" w14:textId="77777777" w:rsidR="003C0227" w:rsidRPr="00E84138" w:rsidRDefault="003C0227" w:rsidP="003C0227">
      <w:pPr>
        <w:rPr>
          <w:rFonts w:eastAsia="Calibri"/>
          <w:b/>
        </w:rPr>
      </w:pPr>
    </w:p>
    <w:p w14:paraId="55A43D76" w14:textId="77777777" w:rsidR="003C0227" w:rsidRPr="00E84138" w:rsidRDefault="003C0227" w:rsidP="003C0227">
      <w:pPr>
        <w:rPr>
          <w:rFonts w:eastAsia="Calibri"/>
          <w:b/>
        </w:rPr>
      </w:pPr>
    </w:p>
    <w:p w14:paraId="18D6CE55" w14:textId="1D2D3D7D" w:rsidR="003C0227" w:rsidRDefault="003C0227" w:rsidP="00CF6D34">
      <w:pPr>
        <w:jc w:val="both"/>
        <w:rPr>
          <w:bCs/>
        </w:rPr>
      </w:pPr>
      <w:r w:rsidRPr="00E84138">
        <w:rPr>
          <w:bCs/>
        </w:rPr>
        <w:t xml:space="preserve">W odpowiedzi na otrzymane w toku postępowania o udzielenie zamówienia publicznego </w:t>
      </w:r>
      <w:r w:rsidR="001C758B">
        <w:rPr>
          <w:bCs/>
        </w:rPr>
        <w:t>na z</w:t>
      </w:r>
      <w:r w:rsidR="00C67397" w:rsidRPr="002745E0">
        <w:t xml:space="preserve">akup </w:t>
      </w:r>
      <w:r w:rsidR="00C67397" w:rsidRPr="002745E0">
        <w:rPr>
          <w:rFonts w:eastAsia="Verdana"/>
          <w:color w:val="000000"/>
        </w:rPr>
        <w:t xml:space="preserve">sprzętu </w:t>
      </w:r>
      <w:r w:rsidR="001C758B">
        <w:rPr>
          <w:rFonts w:eastAsia="Verdana"/>
          <w:color w:val="000000"/>
        </w:rPr>
        <w:br/>
        <w:t>i wyposażenia medyczne</w:t>
      </w:r>
      <w:r w:rsidR="00C67397" w:rsidRPr="002745E0">
        <w:rPr>
          <w:rFonts w:eastAsia="Verdana"/>
          <w:color w:val="000000"/>
        </w:rPr>
        <w:t>go do Zespołu Opieki Zdrowotnej w Niemcach</w:t>
      </w:r>
      <w:r w:rsidR="001C758B">
        <w:rPr>
          <w:rFonts w:eastAsia="Verdana"/>
          <w:color w:val="000000"/>
        </w:rPr>
        <w:t>,</w:t>
      </w:r>
      <w:r w:rsidR="00C67397" w:rsidRPr="002745E0">
        <w:rPr>
          <w:rFonts w:eastAsia="Verdana"/>
          <w:color w:val="000000"/>
        </w:rPr>
        <w:t xml:space="preserve"> finansowan</w:t>
      </w:r>
      <w:r w:rsidR="001C758B">
        <w:rPr>
          <w:rFonts w:eastAsia="Verdana"/>
          <w:color w:val="000000"/>
        </w:rPr>
        <w:t>ego</w:t>
      </w:r>
      <w:r w:rsidR="00C67397" w:rsidRPr="002745E0">
        <w:rPr>
          <w:rFonts w:eastAsia="Verdana"/>
          <w:color w:val="000000"/>
        </w:rPr>
        <w:t xml:space="preserve"> ze środków projektu „Wsparcie Podstawowej Opieki Zdrowotnej (POZ)”</w:t>
      </w:r>
      <w:r w:rsidR="00C718C1">
        <w:rPr>
          <w:rFonts w:eastAsia="Verdana"/>
          <w:color w:val="000000"/>
        </w:rPr>
        <w:t>,</w:t>
      </w:r>
      <w:r w:rsidR="00C67397" w:rsidRPr="002745E0">
        <w:rPr>
          <w:rFonts w:eastAsia="Verdana"/>
          <w:color w:val="000000"/>
        </w:rPr>
        <w:t xml:space="preserve"> realizowanego w ramach Programu: Fundusze Europejskie na Infrastrukturę, Klimat, Środowisko 2021-2027, współfinansowanego ze środków Europejskiego Funduszu Rozwoju Regionalnego, realizowanego na podstawie umowy nr FENX.06.01.-IP.03-0001/23-00/1374/2024/17 zawartej w dniu 27.03.2024 r. pomiędzy Skarbem Państwa – Ministrem Zdrowia a Narodowym Funduszem Zdrowia</w:t>
      </w:r>
      <w:r w:rsidR="00C67397">
        <w:rPr>
          <w:rFonts w:eastAsia="Verdana"/>
          <w:color w:val="000000"/>
        </w:rPr>
        <w:t>”</w:t>
      </w:r>
      <w:r w:rsidR="00764049">
        <w:rPr>
          <w:b/>
          <w:bCs/>
        </w:rPr>
        <w:t xml:space="preserve"> </w:t>
      </w:r>
      <w:r w:rsidRPr="00E84138">
        <w:rPr>
          <w:bCs/>
        </w:rPr>
        <w:t>wezwanie do złożenia oświadczeń lub dokumentów w trybie art. 274 ust. 1 ustawy</w:t>
      </w:r>
      <w:r w:rsidR="0097284C">
        <w:rPr>
          <w:bCs/>
        </w:rPr>
        <w:t xml:space="preserve"> Prawo zamówień publicznych (Pzp)</w:t>
      </w:r>
      <w:r w:rsidRPr="00E84138">
        <w:rPr>
          <w:bCs/>
        </w:rPr>
        <w:t>, działając w imieniu i na rzecz wykonawcy:</w:t>
      </w:r>
    </w:p>
    <w:p w14:paraId="03B64D07" w14:textId="77777777" w:rsidR="003C0227" w:rsidRDefault="003C0227" w:rsidP="003C0227">
      <w:pPr>
        <w:jc w:val="center"/>
        <w:rPr>
          <w:b/>
          <w:sz w:val="24"/>
          <w:szCs w:val="24"/>
        </w:rPr>
      </w:pPr>
    </w:p>
    <w:p w14:paraId="03B5B739" w14:textId="77777777" w:rsidR="003C0227" w:rsidRDefault="003C0227" w:rsidP="003C0227">
      <w:pPr>
        <w:jc w:val="center"/>
        <w:rPr>
          <w:b/>
          <w:sz w:val="24"/>
          <w:szCs w:val="24"/>
        </w:rPr>
      </w:pPr>
    </w:p>
    <w:p w14:paraId="20C08606" w14:textId="77777777" w:rsidR="00CF6D34" w:rsidRDefault="00CF6D34" w:rsidP="003C0227">
      <w:pPr>
        <w:jc w:val="center"/>
        <w:rPr>
          <w:b/>
          <w:sz w:val="24"/>
          <w:szCs w:val="24"/>
        </w:rPr>
      </w:pPr>
    </w:p>
    <w:p w14:paraId="363C956D" w14:textId="76CDB89B" w:rsidR="003C0227" w:rsidRPr="00E84138" w:rsidRDefault="003C0227" w:rsidP="00CF6D34">
      <w:pPr>
        <w:jc w:val="center"/>
        <w:rPr>
          <w:rFonts w:eastAsia="Calibri"/>
        </w:rPr>
      </w:pPr>
      <w:r w:rsidRPr="00E84138">
        <w:rPr>
          <w:rFonts w:eastAsia="Calibri"/>
        </w:rPr>
        <w:t>….................................................................................................................................................................................</w:t>
      </w:r>
      <w:r>
        <w:rPr>
          <w:rFonts w:eastAsia="Calibri"/>
        </w:rPr>
        <w:t>(</w:t>
      </w:r>
      <w:r w:rsidRPr="00E84138">
        <w:rPr>
          <w:rFonts w:eastAsia="Calibri"/>
        </w:rPr>
        <w:t>NAZW</w:t>
      </w:r>
      <w:r>
        <w:rPr>
          <w:rFonts w:eastAsia="Calibri"/>
        </w:rPr>
        <w:t>A</w:t>
      </w:r>
      <w:r w:rsidRPr="00E84138">
        <w:rPr>
          <w:rFonts w:eastAsia="Calibri"/>
        </w:rPr>
        <w:t xml:space="preserve"> WYKONAWCY)</w:t>
      </w:r>
    </w:p>
    <w:p w14:paraId="4D3D3BE8" w14:textId="77777777" w:rsidR="003C0227" w:rsidRPr="00E84138" w:rsidRDefault="003C0227" w:rsidP="003C0227">
      <w:pPr>
        <w:rPr>
          <w:rFonts w:eastAsia="Calibri"/>
        </w:rPr>
      </w:pPr>
    </w:p>
    <w:p w14:paraId="41300DCB" w14:textId="77777777" w:rsidR="003C0227" w:rsidRPr="00E84138" w:rsidRDefault="003C0227" w:rsidP="003C0227">
      <w:pPr>
        <w:rPr>
          <w:rFonts w:eastAsia="Calibri"/>
        </w:rPr>
      </w:pPr>
    </w:p>
    <w:p w14:paraId="6B8E0EC4" w14:textId="77777777" w:rsidR="003C0227" w:rsidRPr="00E84138" w:rsidRDefault="003C0227" w:rsidP="003C0227">
      <w:pPr>
        <w:rPr>
          <w:rFonts w:eastAsia="Calibri"/>
        </w:rPr>
      </w:pPr>
      <w:r w:rsidRPr="00E84138">
        <w:rPr>
          <w:rFonts w:eastAsia="Calibri"/>
        </w:rPr>
        <w:t>z siedzibą w</w:t>
      </w:r>
    </w:p>
    <w:p w14:paraId="43D9763B" w14:textId="77777777" w:rsidR="003C0227" w:rsidRPr="00E84138" w:rsidRDefault="003C0227" w:rsidP="003C0227">
      <w:pPr>
        <w:rPr>
          <w:rFonts w:eastAsia="Calibri"/>
        </w:rPr>
      </w:pPr>
      <w:r w:rsidRPr="00E84138">
        <w:rPr>
          <w:rFonts w:eastAsia="Calibri"/>
        </w:rPr>
        <w:t>….................................................................................................................................................................................</w:t>
      </w:r>
    </w:p>
    <w:p w14:paraId="0899872F" w14:textId="77777777" w:rsidR="003C0227" w:rsidRPr="00E84138" w:rsidRDefault="003C0227" w:rsidP="00CF6D34">
      <w:pPr>
        <w:jc w:val="center"/>
        <w:rPr>
          <w:rFonts w:eastAsia="Calibri"/>
        </w:rPr>
      </w:pPr>
      <w:r>
        <w:rPr>
          <w:rFonts w:eastAsia="Calibri"/>
        </w:rPr>
        <w:t>(</w:t>
      </w:r>
      <w:r w:rsidRPr="00E84138">
        <w:rPr>
          <w:rFonts w:eastAsia="Calibri"/>
        </w:rPr>
        <w:t>ADRES</w:t>
      </w:r>
      <w:r>
        <w:rPr>
          <w:rFonts w:eastAsia="Calibri"/>
        </w:rPr>
        <w:t xml:space="preserve"> WYKONAWCY</w:t>
      </w:r>
      <w:r w:rsidRPr="00E84138">
        <w:rPr>
          <w:rFonts w:eastAsia="Calibri"/>
        </w:rPr>
        <w:t>)</w:t>
      </w:r>
    </w:p>
    <w:p w14:paraId="04E3D013" w14:textId="77777777" w:rsidR="003C0227" w:rsidRPr="00E84138" w:rsidRDefault="003C0227" w:rsidP="003C0227">
      <w:pPr>
        <w:rPr>
          <w:rFonts w:eastAsia="Calibri"/>
        </w:rPr>
      </w:pPr>
    </w:p>
    <w:p w14:paraId="32B20CA5" w14:textId="77777777" w:rsidR="003C0227" w:rsidRDefault="003C0227" w:rsidP="003C0227">
      <w:pPr>
        <w:rPr>
          <w:rFonts w:eastAsia="Calibri"/>
        </w:rPr>
      </w:pPr>
    </w:p>
    <w:p w14:paraId="739BE211" w14:textId="77777777" w:rsidR="003C0227" w:rsidRPr="00E84138" w:rsidRDefault="003C0227" w:rsidP="003C0227">
      <w:pPr>
        <w:rPr>
          <w:rFonts w:eastAsia="Calibri"/>
        </w:rPr>
      </w:pPr>
    </w:p>
    <w:p w14:paraId="3E3C94FF" w14:textId="77777777" w:rsidR="003C0227" w:rsidRPr="00E84138" w:rsidRDefault="003C0227" w:rsidP="003C0227">
      <w:pPr>
        <w:rPr>
          <w:rFonts w:eastAsia="Calibri"/>
        </w:rPr>
      </w:pPr>
      <w:r w:rsidRPr="00E84138">
        <w:rPr>
          <w:rFonts w:eastAsia="Calibri"/>
        </w:rPr>
        <w:t>….................................................................................................................................................................................</w:t>
      </w:r>
    </w:p>
    <w:p w14:paraId="352CC6FD" w14:textId="44483048" w:rsidR="003C0227" w:rsidRPr="00E84138" w:rsidRDefault="003C0227" w:rsidP="00CF6D34">
      <w:pPr>
        <w:jc w:val="center"/>
        <w:rPr>
          <w:rFonts w:eastAsia="Calibri"/>
        </w:rPr>
      </w:pPr>
      <w:r w:rsidRPr="00E84138">
        <w:rPr>
          <w:rFonts w:eastAsia="Calibri"/>
        </w:rPr>
        <w:t>(NR TELEFONU, ADRES POCZTY ELEKTRONICZNEJ)</w:t>
      </w:r>
    </w:p>
    <w:p w14:paraId="11DAB546" w14:textId="77777777" w:rsidR="003C0227" w:rsidRDefault="003C0227" w:rsidP="003C0227">
      <w:pPr>
        <w:rPr>
          <w:rFonts w:eastAsia="Calibri"/>
        </w:rPr>
      </w:pPr>
    </w:p>
    <w:p w14:paraId="0E68FE59" w14:textId="77777777" w:rsidR="003C0227" w:rsidRPr="00E84138" w:rsidRDefault="003C0227" w:rsidP="003C0227">
      <w:pPr>
        <w:rPr>
          <w:rFonts w:eastAsia="Calibri"/>
        </w:rPr>
      </w:pPr>
    </w:p>
    <w:p w14:paraId="00EB36DF" w14:textId="77777777" w:rsidR="003C0227" w:rsidRPr="00E84138" w:rsidRDefault="003C0227" w:rsidP="003C0227">
      <w:pPr>
        <w:rPr>
          <w:rFonts w:eastAsia="Calibri"/>
        </w:rPr>
      </w:pPr>
    </w:p>
    <w:p w14:paraId="5AA4AC3A" w14:textId="77777777" w:rsidR="003C0227" w:rsidRDefault="003C0227" w:rsidP="003C0227">
      <w:pPr>
        <w:autoSpaceDN w:val="0"/>
        <w:adjustRightInd w:val="0"/>
      </w:pPr>
      <w:r w:rsidRPr="00233152">
        <w:t>Oświadczam, że informacje zawarte w złożonym przeze mnie oświadczeniu, o którym mowa w art. 125 ust. 1 nie uległy zmianie i pozostają aktualne na dzień złożenia niniejszego oświadczenia aktualizacyjnego.</w:t>
      </w:r>
    </w:p>
    <w:p w14:paraId="7A701525" w14:textId="77777777" w:rsidR="003C0227" w:rsidRPr="00E84138" w:rsidRDefault="003C0227" w:rsidP="003C0227">
      <w:pPr>
        <w:autoSpaceDN w:val="0"/>
        <w:adjustRightInd w:val="0"/>
      </w:pPr>
    </w:p>
    <w:p w14:paraId="38E81D36" w14:textId="77777777" w:rsidR="003C0227" w:rsidRDefault="003C0227" w:rsidP="003C0227">
      <w:pPr>
        <w:autoSpaceDN w:val="0"/>
        <w:adjustRightInd w:val="0"/>
      </w:pPr>
    </w:p>
    <w:p w14:paraId="3BB56254" w14:textId="77777777" w:rsidR="003C0227" w:rsidRDefault="003C0227" w:rsidP="003C0227">
      <w:pPr>
        <w:autoSpaceDN w:val="0"/>
        <w:adjustRightInd w:val="0"/>
      </w:pPr>
    </w:p>
    <w:p w14:paraId="388A15D2" w14:textId="77777777" w:rsidR="003C0227" w:rsidRDefault="003C0227" w:rsidP="003C0227">
      <w:pPr>
        <w:autoSpaceDN w:val="0"/>
        <w:adjustRightInd w:val="0"/>
      </w:pPr>
    </w:p>
    <w:p w14:paraId="2473E2F2" w14:textId="77777777" w:rsidR="003C0227" w:rsidRDefault="003C0227" w:rsidP="003C0227">
      <w:pPr>
        <w:autoSpaceDN w:val="0"/>
        <w:adjustRightInd w:val="0"/>
      </w:pPr>
    </w:p>
    <w:p w14:paraId="0CD62699" w14:textId="77777777" w:rsidR="003C0227" w:rsidRDefault="003C0227" w:rsidP="003C0227">
      <w:pPr>
        <w:autoSpaceDN w:val="0"/>
        <w:adjustRightInd w:val="0"/>
      </w:pPr>
    </w:p>
    <w:p w14:paraId="0E937667" w14:textId="77777777" w:rsidR="003C0227" w:rsidRPr="00E84138" w:rsidRDefault="003C0227" w:rsidP="003C0227">
      <w:pPr>
        <w:autoSpaceDN w:val="0"/>
        <w:adjustRightInd w:val="0"/>
      </w:pPr>
    </w:p>
    <w:p w14:paraId="4A321772" w14:textId="77777777" w:rsidR="003C0227" w:rsidRPr="00E84138" w:rsidRDefault="003C0227" w:rsidP="003C0227">
      <w:pPr>
        <w:autoSpaceDN w:val="0"/>
        <w:adjustRightInd w:val="0"/>
        <w:rPr>
          <w:b/>
          <w:bCs/>
        </w:rPr>
      </w:pPr>
    </w:p>
    <w:p w14:paraId="7EBA5BEF" w14:textId="0A130F40" w:rsidR="003C0227" w:rsidRPr="00E84138" w:rsidRDefault="003C0227" w:rsidP="003C0227">
      <w:pPr>
        <w:rPr>
          <w:rFonts w:eastAsia="Calibri"/>
        </w:rPr>
      </w:pPr>
      <w:r w:rsidRPr="00E84138">
        <w:rPr>
          <w:rFonts w:eastAsia="Calibri"/>
        </w:rPr>
        <w:t>……….................., dnia ……………… 20</w:t>
      </w:r>
      <w:r>
        <w:rPr>
          <w:rFonts w:eastAsia="Calibri"/>
        </w:rPr>
        <w:t>2</w:t>
      </w:r>
      <w:r w:rsidR="00C67397">
        <w:rPr>
          <w:rFonts w:eastAsia="Calibri"/>
        </w:rPr>
        <w:t>6</w:t>
      </w:r>
      <w:r>
        <w:rPr>
          <w:rFonts w:eastAsia="Calibri"/>
        </w:rPr>
        <w:t xml:space="preserve"> </w:t>
      </w:r>
      <w:r w:rsidRPr="00E84138">
        <w:rPr>
          <w:rFonts w:eastAsia="Calibri"/>
        </w:rPr>
        <w:t>r.</w:t>
      </w:r>
      <w:r w:rsidR="00CF6D34">
        <w:rPr>
          <w:rFonts w:eastAsia="Calibri"/>
        </w:rPr>
        <w:t xml:space="preserve">               </w:t>
      </w:r>
      <w:r w:rsidR="00C67397">
        <w:rPr>
          <w:rFonts w:eastAsia="Calibri"/>
        </w:rPr>
        <w:t xml:space="preserve">     .</w:t>
      </w:r>
      <w:r w:rsidRPr="00E84138">
        <w:rPr>
          <w:rFonts w:eastAsia="Calibri"/>
        </w:rPr>
        <w:t>..................................................................................</w:t>
      </w:r>
    </w:p>
    <w:p w14:paraId="4E65D2C4" w14:textId="0FE6BBDD" w:rsidR="003C0227" w:rsidRPr="00E84138" w:rsidRDefault="00CF6D34" w:rsidP="003C0227">
      <w:pPr>
        <w:ind w:left="4828" w:firstLine="284"/>
        <w:rPr>
          <w:rFonts w:eastAsia="Calibri"/>
        </w:rPr>
      </w:pPr>
      <w:r>
        <w:rPr>
          <w:rFonts w:eastAsia="Calibri"/>
        </w:rPr>
        <w:t xml:space="preserve">    </w:t>
      </w:r>
      <w:r w:rsidR="003C0227" w:rsidRPr="00E84138">
        <w:rPr>
          <w:rFonts w:eastAsia="Calibri"/>
        </w:rPr>
        <w:t>/podpis</w:t>
      </w:r>
      <w:r w:rsidR="00C67397">
        <w:rPr>
          <w:rFonts w:eastAsia="Calibri"/>
        </w:rPr>
        <w:t xml:space="preserve"> elektroniczny</w:t>
      </w:r>
      <w:r w:rsidR="003C0227" w:rsidRPr="00E84138">
        <w:rPr>
          <w:rFonts w:eastAsia="Calibri"/>
        </w:rPr>
        <w:t xml:space="preserve"> osoby upoważnionej/</w:t>
      </w:r>
    </w:p>
    <w:p w14:paraId="33537542" w14:textId="77777777" w:rsidR="003C0227" w:rsidRPr="00E84138" w:rsidRDefault="003C0227" w:rsidP="003C0227">
      <w:pPr>
        <w:jc w:val="right"/>
        <w:rPr>
          <w:b/>
        </w:rPr>
      </w:pPr>
    </w:p>
    <w:p w14:paraId="23C62677" w14:textId="77777777" w:rsidR="003C0227" w:rsidRPr="00E84138" w:rsidRDefault="003C0227" w:rsidP="003C0227">
      <w:pPr>
        <w:autoSpaceDN w:val="0"/>
        <w:adjustRightInd w:val="0"/>
        <w:rPr>
          <w:b/>
        </w:rPr>
      </w:pPr>
    </w:p>
    <w:p w14:paraId="03BE73A2" w14:textId="77777777" w:rsidR="003C0227" w:rsidRPr="00E84138" w:rsidRDefault="003C0227" w:rsidP="003C0227"/>
    <w:p w14:paraId="08E24368" w14:textId="77777777" w:rsidR="003C0227" w:rsidRPr="00E84138" w:rsidRDefault="003C0227" w:rsidP="003C0227"/>
    <w:p w14:paraId="25E92289" w14:textId="77777777" w:rsidR="003C0227" w:rsidRDefault="003C0227" w:rsidP="003C0227">
      <w:pPr>
        <w:autoSpaceDN w:val="0"/>
        <w:adjustRightInd w:val="0"/>
        <w:rPr>
          <w:b/>
        </w:rPr>
      </w:pPr>
    </w:p>
    <w:p w14:paraId="6163411A" w14:textId="3C80F2B0" w:rsidR="00BF4BB5" w:rsidRPr="003C0227" w:rsidRDefault="003C0227" w:rsidP="00433258">
      <w:pPr>
        <w:jc w:val="both"/>
      </w:pPr>
      <w:r>
        <w:rPr>
          <w:b/>
        </w:rPr>
        <w:t xml:space="preserve">* W przypadku wspólnego ubiegania się o zamówienie przez Wykonawców oświadczenie składa każdy </w:t>
      </w:r>
      <w:r>
        <w:rPr>
          <w:b/>
        </w:rPr>
        <w:br/>
        <w:t>z Wykonawców wspólnie ubiegających się o zamówienie</w:t>
      </w:r>
    </w:p>
    <w:sectPr w:rsidR="00BF4BB5" w:rsidRPr="003C0227" w:rsidSect="00C67397">
      <w:footerReference w:type="default" r:id="rId8"/>
      <w:pgSz w:w="11906" w:h="16838"/>
      <w:pgMar w:top="486" w:right="1418" w:bottom="1523" w:left="1418" w:header="0" w:footer="0" w:gutter="0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D15E38" w14:textId="77777777" w:rsidR="0037734D" w:rsidRDefault="0037734D">
      <w:r>
        <w:separator/>
      </w:r>
    </w:p>
  </w:endnote>
  <w:endnote w:type="continuationSeparator" w:id="0">
    <w:p w14:paraId="58D1D56B" w14:textId="77777777" w:rsidR="0037734D" w:rsidRDefault="003773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229BD3" w14:textId="013F711D" w:rsidR="00FB2B64" w:rsidRDefault="00FB2B64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CAAEB5" w14:textId="77777777" w:rsidR="0037734D" w:rsidRDefault="0037734D">
      <w:r>
        <w:separator/>
      </w:r>
    </w:p>
  </w:footnote>
  <w:footnote w:type="continuationSeparator" w:id="0">
    <w:p w14:paraId="750A5BFF" w14:textId="77777777" w:rsidR="0037734D" w:rsidRDefault="003773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Cs w:val="24"/>
      </w:rPr>
    </w:lvl>
    <w:lvl w:ilvl="1">
      <w:start w:val="1"/>
      <w:numFmt w:val="lowerLetter"/>
      <w:lvlText w:val="%2)"/>
      <w:lvlJc w:val="left"/>
      <w:pPr>
        <w:tabs>
          <w:tab w:val="num" w:pos="-436"/>
        </w:tabs>
        <w:ind w:left="644" w:hanging="360"/>
      </w:pPr>
      <w:rPr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9"/>
    <w:lvl w:ilvl="0">
      <w:start w:val="1"/>
      <w:numFmt w:val="decimal"/>
      <w:lvlText w:val="%1)"/>
      <w:lvlJc w:val="left"/>
      <w:pPr>
        <w:tabs>
          <w:tab w:val="num" w:pos="-436"/>
        </w:tabs>
        <w:ind w:left="644" w:hanging="360"/>
      </w:pPr>
      <w:rPr>
        <w:rFonts w:ascii="Times New Roman" w:hAnsi="Times New Roman" w:cs="Times New Roman" w:hint="default"/>
        <w:sz w:val="24"/>
        <w:szCs w:val="24"/>
        <w:lang w:val="pl-PL"/>
      </w:rPr>
    </w:lvl>
  </w:abstractNum>
  <w:abstractNum w:abstractNumId="4" w15:restartNumberingAfterBreak="0">
    <w:nsid w:val="00000005"/>
    <w:multiLevelType w:val="singleLevel"/>
    <w:tmpl w:val="00000005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5" w15:restartNumberingAfterBreak="0">
    <w:nsid w:val="00000006"/>
    <w:multiLevelType w:val="singleLevel"/>
    <w:tmpl w:val="00000006"/>
    <w:name w:val="WW8Num12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color w:val="auto"/>
      </w:rPr>
    </w:lvl>
  </w:abstractNum>
  <w:abstractNum w:abstractNumId="6" w15:restartNumberingAfterBreak="0">
    <w:nsid w:val="00000007"/>
    <w:multiLevelType w:val="singleLevel"/>
    <w:tmpl w:val="00000007"/>
    <w:name w:val="WW8Num13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</w:abstractNum>
  <w:abstractNum w:abstractNumId="7" w15:restartNumberingAfterBreak="0">
    <w:nsid w:val="00000008"/>
    <w:multiLevelType w:val="multilevel"/>
    <w:tmpl w:val="F36AF3F8"/>
    <w:name w:val="WW8Num15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704" w:hanging="420"/>
      </w:pPr>
      <w:rPr>
        <w:rFonts w:eastAsia="Verdana"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0000009"/>
    <w:multiLevelType w:val="singleLevel"/>
    <w:tmpl w:val="00000009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hint="default"/>
      </w:rPr>
    </w:lvl>
  </w:abstractNum>
  <w:abstractNum w:abstractNumId="9" w15:restartNumberingAfterBreak="0">
    <w:nsid w:val="0000000A"/>
    <w:multiLevelType w:val="multilevel"/>
    <w:tmpl w:val="A192D93E"/>
    <w:name w:val="WW8Num20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704" w:hanging="420"/>
      </w:pPr>
      <w:rPr>
        <w:rFonts w:eastAsia="Verdana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000000B"/>
    <w:multiLevelType w:val="multilevel"/>
    <w:tmpl w:val="0000000B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5C0779"/>
    <w:multiLevelType w:val="hybridMultilevel"/>
    <w:tmpl w:val="9F749F36"/>
    <w:lvl w:ilvl="0" w:tplc="4D7A914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4B674FB"/>
    <w:multiLevelType w:val="hybridMultilevel"/>
    <w:tmpl w:val="0958C1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091B77D0"/>
    <w:multiLevelType w:val="hybridMultilevel"/>
    <w:tmpl w:val="57AE1B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9B51162"/>
    <w:multiLevelType w:val="hybridMultilevel"/>
    <w:tmpl w:val="79648A9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643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B413A7D"/>
    <w:multiLevelType w:val="hybridMultilevel"/>
    <w:tmpl w:val="40AC950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FA70EAB"/>
    <w:multiLevelType w:val="hybridMultilevel"/>
    <w:tmpl w:val="7CC4E3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6C3D67"/>
    <w:multiLevelType w:val="hybridMultilevel"/>
    <w:tmpl w:val="B150F648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3E3042"/>
    <w:multiLevelType w:val="hybridMultilevel"/>
    <w:tmpl w:val="9F54DCC8"/>
    <w:lvl w:ilvl="0" w:tplc="C3820B4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2C4828"/>
    <w:multiLevelType w:val="hybridMultilevel"/>
    <w:tmpl w:val="F03A96F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B9D675F"/>
    <w:multiLevelType w:val="hybridMultilevel"/>
    <w:tmpl w:val="EACE7B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084F8D"/>
    <w:multiLevelType w:val="hybridMultilevel"/>
    <w:tmpl w:val="A1D4C25A"/>
    <w:lvl w:ilvl="0" w:tplc="68200C86">
      <w:start w:val="1"/>
      <w:numFmt w:val="decimal"/>
      <w:lvlText w:val="%1)"/>
      <w:lvlJc w:val="left"/>
      <w:pPr>
        <w:ind w:left="644" w:hanging="360"/>
      </w:pPr>
      <w:rPr>
        <w:rFonts w:ascii="Times New Roman" w:eastAsia="Arial Unicode MS" w:hAnsi="Times New Roman" w:cs="Mangal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3648192A"/>
    <w:multiLevelType w:val="hybridMultilevel"/>
    <w:tmpl w:val="BD6207F8"/>
    <w:lvl w:ilvl="0" w:tplc="BA48DD78">
      <w:start w:val="1"/>
      <w:numFmt w:val="lowerLetter"/>
      <w:lvlText w:val="%1)"/>
      <w:lvlJc w:val="left"/>
      <w:pPr>
        <w:ind w:left="768" w:hanging="4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9D5E9B"/>
    <w:multiLevelType w:val="hybridMultilevel"/>
    <w:tmpl w:val="F266EB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BF7DCC"/>
    <w:multiLevelType w:val="hybridMultilevel"/>
    <w:tmpl w:val="682E2BA0"/>
    <w:lvl w:ilvl="0" w:tplc="1D84BCC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BBC316E"/>
    <w:multiLevelType w:val="hybridMultilevel"/>
    <w:tmpl w:val="BF243B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447756"/>
    <w:multiLevelType w:val="hybridMultilevel"/>
    <w:tmpl w:val="BE3CA0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59450B4"/>
    <w:multiLevelType w:val="hybridMultilevel"/>
    <w:tmpl w:val="EAD20136"/>
    <w:lvl w:ilvl="0" w:tplc="FDE4A5B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59A12D6D"/>
    <w:multiLevelType w:val="hybridMultilevel"/>
    <w:tmpl w:val="D1369E80"/>
    <w:lvl w:ilvl="0" w:tplc="1864036C">
      <w:start w:val="1"/>
      <w:numFmt w:val="decimal"/>
      <w:lvlText w:val="%1."/>
      <w:lvlJc w:val="left"/>
      <w:pPr>
        <w:ind w:left="36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2327265"/>
    <w:multiLevelType w:val="hybridMultilevel"/>
    <w:tmpl w:val="DA20B51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30748DE"/>
    <w:multiLevelType w:val="hybridMultilevel"/>
    <w:tmpl w:val="D2A2276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11">
      <w:start w:val="1"/>
      <w:numFmt w:val="decimal"/>
      <w:lvlText w:val="%4)"/>
      <w:lvlJc w:val="left"/>
      <w:pPr>
        <w:ind w:left="643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8363220"/>
    <w:multiLevelType w:val="hybridMultilevel"/>
    <w:tmpl w:val="85BE2852"/>
    <w:name w:val="WW8Num122"/>
    <w:lvl w:ilvl="0" w:tplc="167C0854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3682E39"/>
    <w:multiLevelType w:val="hybridMultilevel"/>
    <w:tmpl w:val="F1F299EE"/>
    <w:lvl w:ilvl="0" w:tplc="E1B2F14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 w:tplc="229059BC">
      <w:start w:val="1"/>
      <w:numFmt w:val="lowerLetter"/>
      <w:lvlText w:val="%2)"/>
      <w:lvlJc w:val="left"/>
      <w:pPr>
        <w:ind w:left="92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6C57CB"/>
    <w:multiLevelType w:val="hybridMultilevel"/>
    <w:tmpl w:val="DA20B516"/>
    <w:lvl w:ilvl="0" w:tplc="A606D9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79B44453"/>
    <w:multiLevelType w:val="hybridMultilevel"/>
    <w:tmpl w:val="511AE998"/>
    <w:name w:val="WW8Num1222"/>
    <w:lvl w:ilvl="0" w:tplc="167C0854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color w:val="auto"/>
      </w:rPr>
    </w:lvl>
    <w:lvl w:ilvl="1" w:tplc="323EFC0C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45068287">
    <w:abstractNumId w:val="0"/>
  </w:num>
  <w:num w:numId="2" w16cid:durableId="477188374">
    <w:abstractNumId w:val="1"/>
  </w:num>
  <w:num w:numId="3" w16cid:durableId="84884988">
    <w:abstractNumId w:val="2"/>
  </w:num>
  <w:num w:numId="4" w16cid:durableId="685402459">
    <w:abstractNumId w:val="3"/>
  </w:num>
  <w:num w:numId="5" w16cid:durableId="557790572">
    <w:abstractNumId w:val="4"/>
  </w:num>
  <w:num w:numId="6" w16cid:durableId="561908787">
    <w:abstractNumId w:val="5"/>
  </w:num>
  <w:num w:numId="7" w16cid:durableId="866675158">
    <w:abstractNumId w:val="6"/>
  </w:num>
  <w:num w:numId="8" w16cid:durableId="28603869">
    <w:abstractNumId w:val="7"/>
  </w:num>
  <w:num w:numId="9" w16cid:durableId="2076737474">
    <w:abstractNumId w:val="8"/>
  </w:num>
  <w:num w:numId="10" w16cid:durableId="1998220604">
    <w:abstractNumId w:val="9"/>
  </w:num>
  <w:num w:numId="11" w16cid:durableId="1911964659">
    <w:abstractNumId w:val="10"/>
  </w:num>
  <w:num w:numId="12" w16cid:durableId="1718552494">
    <w:abstractNumId w:val="26"/>
  </w:num>
  <w:num w:numId="13" w16cid:durableId="2010282929">
    <w:abstractNumId w:val="32"/>
  </w:num>
  <w:num w:numId="14" w16cid:durableId="153835408">
    <w:abstractNumId w:val="27"/>
  </w:num>
  <w:num w:numId="15" w16cid:durableId="1314337325">
    <w:abstractNumId w:val="13"/>
  </w:num>
  <w:num w:numId="16" w16cid:durableId="38214063">
    <w:abstractNumId w:val="33"/>
  </w:num>
  <w:num w:numId="17" w16cid:durableId="1807628369">
    <w:abstractNumId w:val="29"/>
  </w:num>
  <w:num w:numId="18" w16cid:durableId="703671140">
    <w:abstractNumId w:val="22"/>
  </w:num>
  <w:num w:numId="19" w16cid:durableId="1737244807">
    <w:abstractNumId w:val="16"/>
  </w:num>
  <w:num w:numId="20" w16cid:durableId="671880956">
    <w:abstractNumId w:val="20"/>
  </w:num>
  <w:num w:numId="21" w16cid:durableId="447089679">
    <w:abstractNumId w:val="21"/>
  </w:num>
  <w:num w:numId="22" w16cid:durableId="956722567">
    <w:abstractNumId w:val="19"/>
  </w:num>
  <w:num w:numId="23" w16cid:durableId="1590429749">
    <w:abstractNumId w:val="11"/>
  </w:num>
  <w:num w:numId="24" w16cid:durableId="408814840">
    <w:abstractNumId w:val="18"/>
  </w:num>
  <w:num w:numId="25" w16cid:durableId="407731313">
    <w:abstractNumId w:val="15"/>
  </w:num>
  <w:num w:numId="26" w16cid:durableId="1300693999">
    <w:abstractNumId w:val="17"/>
  </w:num>
  <w:num w:numId="27" w16cid:durableId="477187472">
    <w:abstractNumId w:val="25"/>
  </w:num>
  <w:num w:numId="28" w16cid:durableId="1119446661">
    <w:abstractNumId w:val="24"/>
  </w:num>
  <w:num w:numId="29" w16cid:durableId="1775516508">
    <w:abstractNumId w:val="31"/>
  </w:num>
  <w:num w:numId="30" w16cid:durableId="279722647">
    <w:abstractNumId w:val="34"/>
  </w:num>
  <w:num w:numId="31" w16cid:durableId="694965853">
    <w:abstractNumId w:val="23"/>
  </w:num>
  <w:num w:numId="32" w16cid:durableId="1905722558">
    <w:abstractNumId w:val="14"/>
  </w:num>
  <w:num w:numId="33" w16cid:durableId="521556676">
    <w:abstractNumId w:val="30"/>
  </w:num>
  <w:num w:numId="34" w16cid:durableId="142702936">
    <w:abstractNumId w:val="12"/>
  </w:num>
  <w:num w:numId="35" w16cid:durableId="138636922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D596B"/>
    <w:rsid w:val="0002661E"/>
    <w:rsid w:val="0004073F"/>
    <w:rsid w:val="0005028C"/>
    <w:rsid w:val="00050AA9"/>
    <w:rsid w:val="00054CAA"/>
    <w:rsid w:val="00056D25"/>
    <w:rsid w:val="00062017"/>
    <w:rsid w:val="000704D9"/>
    <w:rsid w:val="00076B8C"/>
    <w:rsid w:val="00093CD2"/>
    <w:rsid w:val="0009520C"/>
    <w:rsid w:val="000955B4"/>
    <w:rsid w:val="00096A56"/>
    <w:rsid w:val="000B02D1"/>
    <w:rsid w:val="000C6A9E"/>
    <w:rsid w:val="000D528D"/>
    <w:rsid w:val="000E3AFB"/>
    <w:rsid w:val="000E604D"/>
    <w:rsid w:val="00121654"/>
    <w:rsid w:val="00133245"/>
    <w:rsid w:val="001335D6"/>
    <w:rsid w:val="00155904"/>
    <w:rsid w:val="001637B4"/>
    <w:rsid w:val="001722E4"/>
    <w:rsid w:val="00184455"/>
    <w:rsid w:val="001C5DB2"/>
    <w:rsid w:val="001C758B"/>
    <w:rsid w:val="001D7923"/>
    <w:rsid w:val="0022551A"/>
    <w:rsid w:val="00231E8E"/>
    <w:rsid w:val="00233795"/>
    <w:rsid w:val="00246F40"/>
    <w:rsid w:val="00274352"/>
    <w:rsid w:val="00293B15"/>
    <w:rsid w:val="002A7CD0"/>
    <w:rsid w:val="002B6143"/>
    <w:rsid w:val="002C3F6C"/>
    <w:rsid w:val="002E0DE5"/>
    <w:rsid w:val="002E2196"/>
    <w:rsid w:val="002E2708"/>
    <w:rsid w:val="002E32C7"/>
    <w:rsid w:val="00305B1B"/>
    <w:rsid w:val="00321C09"/>
    <w:rsid w:val="0032236B"/>
    <w:rsid w:val="003243E4"/>
    <w:rsid w:val="0033267B"/>
    <w:rsid w:val="0037734D"/>
    <w:rsid w:val="003A6412"/>
    <w:rsid w:val="003C0227"/>
    <w:rsid w:val="003D34C3"/>
    <w:rsid w:val="003D688E"/>
    <w:rsid w:val="003F1C63"/>
    <w:rsid w:val="003F42C5"/>
    <w:rsid w:val="00430B6B"/>
    <w:rsid w:val="00433258"/>
    <w:rsid w:val="00473B8D"/>
    <w:rsid w:val="00475038"/>
    <w:rsid w:val="004970FF"/>
    <w:rsid w:val="004C6E44"/>
    <w:rsid w:val="004D3148"/>
    <w:rsid w:val="004E3BC0"/>
    <w:rsid w:val="005061B7"/>
    <w:rsid w:val="00592003"/>
    <w:rsid w:val="005E3481"/>
    <w:rsid w:val="005E78B3"/>
    <w:rsid w:val="005F1C09"/>
    <w:rsid w:val="00601604"/>
    <w:rsid w:val="00634709"/>
    <w:rsid w:val="00643327"/>
    <w:rsid w:val="00647E02"/>
    <w:rsid w:val="0065290D"/>
    <w:rsid w:val="00653006"/>
    <w:rsid w:val="00661CB6"/>
    <w:rsid w:val="00663D76"/>
    <w:rsid w:val="00671100"/>
    <w:rsid w:val="0068665D"/>
    <w:rsid w:val="006B4764"/>
    <w:rsid w:val="006C4795"/>
    <w:rsid w:val="006E5A89"/>
    <w:rsid w:val="006F770D"/>
    <w:rsid w:val="00714D9C"/>
    <w:rsid w:val="00733AC8"/>
    <w:rsid w:val="00735D68"/>
    <w:rsid w:val="0074093B"/>
    <w:rsid w:val="007461C0"/>
    <w:rsid w:val="00762489"/>
    <w:rsid w:val="00762B9B"/>
    <w:rsid w:val="00764049"/>
    <w:rsid w:val="00766DF9"/>
    <w:rsid w:val="00774AF7"/>
    <w:rsid w:val="00774B65"/>
    <w:rsid w:val="007A1256"/>
    <w:rsid w:val="007B0E2E"/>
    <w:rsid w:val="007C13D4"/>
    <w:rsid w:val="007D3AAE"/>
    <w:rsid w:val="007D6E1C"/>
    <w:rsid w:val="007E0A59"/>
    <w:rsid w:val="007E165D"/>
    <w:rsid w:val="007F1AE9"/>
    <w:rsid w:val="007F4516"/>
    <w:rsid w:val="00801AC1"/>
    <w:rsid w:val="008054C1"/>
    <w:rsid w:val="00805586"/>
    <w:rsid w:val="00807D2C"/>
    <w:rsid w:val="00823CC3"/>
    <w:rsid w:val="00825422"/>
    <w:rsid w:val="00827DDA"/>
    <w:rsid w:val="00854873"/>
    <w:rsid w:val="008552FF"/>
    <w:rsid w:val="008A7D1B"/>
    <w:rsid w:val="008F5DAF"/>
    <w:rsid w:val="00911691"/>
    <w:rsid w:val="00934D56"/>
    <w:rsid w:val="00960717"/>
    <w:rsid w:val="009706C6"/>
    <w:rsid w:val="0097284C"/>
    <w:rsid w:val="009842DA"/>
    <w:rsid w:val="00987F4B"/>
    <w:rsid w:val="00993500"/>
    <w:rsid w:val="009D4E86"/>
    <w:rsid w:val="009E067D"/>
    <w:rsid w:val="009F1C19"/>
    <w:rsid w:val="00A003A9"/>
    <w:rsid w:val="00A0767C"/>
    <w:rsid w:val="00A10E08"/>
    <w:rsid w:val="00A46458"/>
    <w:rsid w:val="00A605C0"/>
    <w:rsid w:val="00A60C5E"/>
    <w:rsid w:val="00A82209"/>
    <w:rsid w:val="00AA4826"/>
    <w:rsid w:val="00AC3D9B"/>
    <w:rsid w:val="00AC6E12"/>
    <w:rsid w:val="00AE0C43"/>
    <w:rsid w:val="00AE3EC2"/>
    <w:rsid w:val="00AE585B"/>
    <w:rsid w:val="00B3145E"/>
    <w:rsid w:val="00B670B8"/>
    <w:rsid w:val="00B76B91"/>
    <w:rsid w:val="00B83B5D"/>
    <w:rsid w:val="00B95625"/>
    <w:rsid w:val="00BE0CE5"/>
    <w:rsid w:val="00BF4BB5"/>
    <w:rsid w:val="00C140B5"/>
    <w:rsid w:val="00C27D7B"/>
    <w:rsid w:val="00C539E9"/>
    <w:rsid w:val="00C67397"/>
    <w:rsid w:val="00C7184D"/>
    <w:rsid w:val="00C718C1"/>
    <w:rsid w:val="00C9099D"/>
    <w:rsid w:val="00C931A2"/>
    <w:rsid w:val="00CF2BAC"/>
    <w:rsid w:val="00CF6D34"/>
    <w:rsid w:val="00D06BA0"/>
    <w:rsid w:val="00D279E1"/>
    <w:rsid w:val="00D53370"/>
    <w:rsid w:val="00D61E8C"/>
    <w:rsid w:val="00D9083C"/>
    <w:rsid w:val="00DC4150"/>
    <w:rsid w:val="00DD0F44"/>
    <w:rsid w:val="00DD3694"/>
    <w:rsid w:val="00DD495A"/>
    <w:rsid w:val="00E00C91"/>
    <w:rsid w:val="00E02B03"/>
    <w:rsid w:val="00E1368D"/>
    <w:rsid w:val="00E402F7"/>
    <w:rsid w:val="00E61D9A"/>
    <w:rsid w:val="00E71455"/>
    <w:rsid w:val="00E74A78"/>
    <w:rsid w:val="00EC62C4"/>
    <w:rsid w:val="00EF26FC"/>
    <w:rsid w:val="00F12677"/>
    <w:rsid w:val="00F62183"/>
    <w:rsid w:val="00F8220E"/>
    <w:rsid w:val="00F839BB"/>
    <w:rsid w:val="00FB2B64"/>
    <w:rsid w:val="00FB63FE"/>
    <w:rsid w:val="00FD074B"/>
    <w:rsid w:val="00FD5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6E32269"/>
  <w15:chartTrackingRefBased/>
  <w15:docId w15:val="{47CB18FB-332F-4537-BBB2-F8D7776FD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overflowPunct w:val="0"/>
      <w:autoSpaceDE w:val="0"/>
      <w:textAlignment w:val="baseline"/>
    </w:pPr>
    <w:rPr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szCs w:val="24"/>
    </w:rPr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Times New Roman" w:hAnsi="Times New Roman" w:cs="Times New Roman" w:hint="default"/>
      <w:sz w:val="24"/>
      <w:szCs w:val="24"/>
      <w:lang w:val="pl-PL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hint="default"/>
      <w:color w:val="auto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hint="default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  <w:szCs w:val="24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Domylnaczcionkaakapitu2">
    <w:name w:val="Domyślna czcionka akapitu2"/>
  </w:style>
  <w:style w:type="character" w:customStyle="1" w:styleId="WW8Num5z1">
    <w:name w:val="WW8Num5z1"/>
  </w:style>
  <w:style w:type="character" w:customStyle="1" w:styleId="Domylnaczcionkaakapitu1">
    <w:name w:val="Domyślna czcionka akapitu1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NagwekZnak">
    <w:name w:val="Nagłówek Znak"/>
  </w:style>
  <w:style w:type="character" w:customStyle="1" w:styleId="StopkaZnak">
    <w:name w:val="Stopka Znak"/>
  </w:style>
  <w:style w:type="character" w:styleId="Pogrubienie">
    <w:name w:val="Strong"/>
    <w:qFormat/>
    <w:rPr>
      <w:b/>
      <w:bCs/>
    </w:rPr>
  </w:style>
  <w:style w:type="character" w:styleId="Hipercze">
    <w:name w:val="Hyperlink"/>
    <w:rPr>
      <w:color w:val="0563C1"/>
      <w:u w:val="single"/>
    </w:rPr>
  </w:style>
  <w:style w:type="character" w:customStyle="1" w:styleId="AkapitzlistZnak">
    <w:name w:val="Akapit z listą Znak"/>
    <w:aliases w:val="sw tekst Znak,BulletC Znak,lp1 Znak,Preambuła Znak,CP-UC Znak,CP-Punkty Znak,Bullet List Znak,List - bullets Znak,Equipment Znak,Bullet 1 Znak,List Paragraph Char Char Znak,b1 Znak,Figure_name Znak,Numbered Indented Text Znak,L1 Znak"/>
    <w:uiPriority w:val="1"/>
    <w:qFormat/>
    <w:rPr>
      <w:rFonts w:ascii="Calibri" w:eastAsia="Calibri" w:hAnsi="Calibri" w:cs="Calibri"/>
      <w:sz w:val="22"/>
      <w:szCs w:val="22"/>
    </w:rPr>
  </w:style>
  <w:style w:type="character" w:customStyle="1" w:styleId="FontStyle91">
    <w:name w:val="Font Style91"/>
    <w:rPr>
      <w:rFonts w:ascii="Calibri" w:hAnsi="Calibri" w:cs="Calibri"/>
      <w:sz w:val="18"/>
      <w:szCs w:val="18"/>
    </w:rPr>
  </w:style>
  <w:style w:type="character" w:customStyle="1" w:styleId="HTML-wstpniesformatowanyZnak">
    <w:name w:val="HTML - wstępnie sformatowany Znak"/>
    <w:rPr>
      <w:rFonts w:ascii="Courier New" w:hAnsi="Courier New" w:cs="Courier New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pPr>
      <w:widowControl w:val="0"/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Bezodstpw">
    <w:name w:val="No Spacing"/>
    <w:qFormat/>
    <w:pPr>
      <w:widowControl w:val="0"/>
      <w:suppressAutoHyphens/>
    </w:pPr>
    <w:rPr>
      <w:rFonts w:eastAsia="Arial Unicode MS" w:cs="Mangal"/>
      <w:kern w:val="1"/>
      <w:sz w:val="24"/>
      <w:szCs w:val="21"/>
      <w:lang w:eastAsia="hi-IN" w:bidi="hi-IN"/>
    </w:rPr>
  </w:style>
  <w:style w:type="paragraph" w:customStyle="1" w:styleId="Normalny1">
    <w:name w:val="Normalny1"/>
    <w:pPr>
      <w:suppressAutoHyphens/>
      <w:spacing w:line="100" w:lineRule="atLeast"/>
    </w:pPr>
    <w:rPr>
      <w:sz w:val="24"/>
      <w:szCs w:val="24"/>
      <w:lang w:eastAsia="ar-SA"/>
    </w:rPr>
  </w:style>
  <w:style w:type="paragraph" w:styleId="Akapitzlist">
    <w:name w:val="List Paragraph"/>
    <w:aliases w:val="sw tekst,BulletC,lp1,Preambuła,CP-UC,CP-Punkty,Bullet List,List - bullets,Equipment,Bullet 1,List Paragraph Char Char,b1,Figure_name,Numbered Indented Text,List Paragraph11,Ref,Use Case List Paragraph Char,List_TIS,CW_Lista,L1,Numerowanie"/>
    <w:basedOn w:val="Normalny"/>
    <w:uiPriority w:val="1"/>
    <w:qFormat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eastAsia="Calibri" w:hAnsi="Calibri" w:cs="Calibri"/>
      <w:sz w:val="22"/>
      <w:szCs w:val="22"/>
      <w:lang w:val="x-none"/>
    </w:rPr>
  </w:style>
  <w:style w:type="paragraph" w:styleId="NormalnyWeb">
    <w:name w:val="Normal (Web)"/>
    <w:basedOn w:val="Normalny"/>
    <w:pPr>
      <w:suppressAutoHyphens w:val="0"/>
      <w:overflowPunct/>
      <w:autoSpaceDE/>
      <w:spacing w:before="280" w:after="280"/>
      <w:textAlignment w:val="auto"/>
    </w:pPr>
    <w:rPr>
      <w:rFonts w:eastAsia="Calibri"/>
      <w:sz w:val="24"/>
      <w:szCs w:val="24"/>
    </w:rPr>
  </w:style>
  <w:style w:type="paragraph" w:customStyle="1" w:styleId="Tekstpodstawowywcity21">
    <w:name w:val="Tekst podstawowy wcięty 21"/>
    <w:basedOn w:val="Normalny"/>
    <w:pPr>
      <w:overflowPunct/>
      <w:autoSpaceDE/>
      <w:spacing w:after="120" w:line="480" w:lineRule="auto"/>
      <w:ind w:left="283"/>
      <w:textAlignment w:val="auto"/>
    </w:pPr>
    <w:rPr>
      <w:sz w:val="24"/>
      <w:szCs w:val="24"/>
    </w:rPr>
  </w:style>
  <w:style w:type="paragraph" w:customStyle="1" w:styleId="Style19">
    <w:name w:val="Style19"/>
    <w:basedOn w:val="Normalny"/>
    <w:pPr>
      <w:widowControl w:val="0"/>
      <w:suppressAutoHyphens w:val="0"/>
      <w:overflowPunct/>
      <w:spacing w:line="244" w:lineRule="exact"/>
      <w:ind w:hanging="422"/>
      <w:jc w:val="both"/>
      <w:textAlignment w:val="auto"/>
    </w:pPr>
    <w:rPr>
      <w:rFonts w:ascii="Calibri" w:hAnsi="Calibri" w:cs="Calibri"/>
      <w:sz w:val="24"/>
      <w:szCs w:val="24"/>
    </w:rPr>
  </w:style>
  <w:style w:type="paragraph" w:customStyle="1" w:styleId="Default">
    <w:name w:val="Default"/>
    <w:pPr>
      <w:suppressAutoHyphens/>
      <w:autoSpaceDE w:val="0"/>
    </w:pPr>
    <w:rPr>
      <w:rFonts w:ascii="Cambria" w:hAnsi="Cambria" w:cs="Cambria"/>
      <w:color w:val="000000"/>
      <w:sz w:val="24"/>
      <w:szCs w:val="24"/>
      <w:lang w:eastAsia="ar-SA"/>
    </w:rPr>
  </w:style>
  <w:style w:type="paragraph" w:styleId="HTML-wstpniesformatowany">
    <w:name w:val="HTML Preformatted"/>
    <w:basedOn w:val="Normalny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textAlignment w:val="auto"/>
    </w:pPr>
    <w:rPr>
      <w:rFonts w:ascii="Courier New" w:hAnsi="Courier New" w:cs="Courier New"/>
    </w:rPr>
  </w:style>
  <w:style w:type="paragraph" w:customStyle="1" w:styleId="Akapitzlist1">
    <w:name w:val="Akapit z listą1"/>
    <w:basedOn w:val="Normalny"/>
    <w:pPr>
      <w:ind w:left="720"/>
    </w:pPr>
  </w:style>
  <w:style w:type="character" w:styleId="Odwoaniedokomentarza">
    <w:name w:val="annotation reference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character" w:customStyle="1" w:styleId="TekstkomentarzaZnak">
    <w:name w:val="Tekst komentarza Znak"/>
    <w:link w:val="Tekstkomentarza"/>
    <w:uiPriority w:val="99"/>
    <w:semiHidden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Pr>
      <w:b/>
      <w:bCs/>
      <w:lang w:eastAsia="ar-SA"/>
    </w:rPr>
  </w:style>
  <w:style w:type="character" w:styleId="Nierozpoznanawzmianka">
    <w:name w:val="Unresolved Mention"/>
    <w:uiPriority w:val="99"/>
    <w:semiHidden/>
    <w:unhideWhenUsed/>
    <w:rsid w:val="0002661E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BF4B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320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 SKOCZÓW</dc:creator>
  <cp:keywords/>
  <cp:lastModifiedBy>Tomasz Kłys</cp:lastModifiedBy>
  <cp:revision>3</cp:revision>
  <cp:lastPrinted>2025-06-26T07:09:00Z</cp:lastPrinted>
  <dcterms:created xsi:type="dcterms:W3CDTF">2026-01-27T21:03:00Z</dcterms:created>
  <dcterms:modified xsi:type="dcterms:W3CDTF">2026-01-27T21:03:00Z</dcterms:modified>
</cp:coreProperties>
</file>